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44" w:rsidRPr="0054775E" w:rsidRDefault="00030C44" w:rsidP="00030C44">
      <w:pPr>
        <w:pStyle w:val="NormalnyWeb"/>
        <w:spacing w:after="0"/>
      </w:pPr>
      <w:r>
        <w:t>(</w:t>
      </w:r>
      <w:r w:rsidRPr="0054775E">
        <w:t xml:space="preserve">Nazwa Oferenta) 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775E">
        <w:t xml:space="preserve">Załącznik nr </w:t>
      </w:r>
      <w:r>
        <w:t>2</w:t>
      </w:r>
    </w:p>
    <w:p w:rsidR="00030C44" w:rsidRDefault="00030C44" w:rsidP="00030C44">
      <w:pPr>
        <w:pStyle w:val="NormalnyWeb"/>
        <w:spacing w:after="0"/>
      </w:pPr>
    </w:p>
    <w:p w:rsidR="00030C44" w:rsidRDefault="00030C44" w:rsidP="00030C44">
      <w:pPr>
        <w:pStyle w:val="NormalnyWeb"/>
        <w:spacing w:after="0"/>
      </w:pPr>
    </w:p>
    <w:p w:rsidR="00030C44" w:rsidRPr="0054775E" w:rsidRDefault="00030C44" w:rsidP="00030C44">
      <w:pPr>
        <w:pStyle w:val="NormalnyWeb"/>
        <w:spacing w:after="0"/>
      </w:pPr>
      <w:r>
        <w:t>PZAZ.I.242.5.2024</w:t>
      </w:r>
    </w:p>
    <w:p w:rsidR="00030C44" w:rsidRDefault="00030C44" w:rsidP="00030C44">
      <w:pPr>
        <w:pStyle w:val="NormalnyWeb"/>
        <w:spacing w:after="0"/>
        <w:jc w:val="center"/>
      </w:pPr>
      <w:r>
        <w:rPr>
          <w:b/>
          <w:bCs/>
          <w:sz w:val="27"/>
          <w:szCs w:val="27"/>
        </w:rPr>
        <w:t xml:space="preserve">Formularz </w:t>
      </w:r>
      <w:proofErr w:type="spellStart"/>
      <w:r>
        <w:rPr>
          <w:b/>
          <w:bCs/>
          <w:sz w:val="27"/>
          <w:szCs w:val="27"/>
        </w:rPr>
        <w:t>asortymentowo-ilościowo-cenowy</w:t>
      </w:r>
      <w:proofErr w:type="spellEnd"/>
    </w:p>
    <w:p w:rsidR="00030C44" w:rsidRDefault="00030C44" w:rsidP="00030C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54" w:type="pct"/>
        <w:tblCellSpacing w:w="0" w:type="dxa"/>
        <w:tblInd w:w="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left w:w="0" w:type="dxa"/>
          <w:right w:w="0" w:type="dxa"/>
        </w:tblCellMar>
        <w:tblLook w:val="01E0"/>
      </w:tblPr>
      <w:tblGrid>
        <w:gridCol w:w="865"/>
        <w:gridCol w:w="3098"/>
        <w:gridCol w:w="693"/>
        <w:gridCol w:w="693"/>
        <w:gridCol w:w="801"/>
        <w:gridCol w:w="1098"/>
        <w:gridCol w:w="500"/>
        <w:gridCol w:w="1270"/>
      </w:tblGrid>
      <w:tr w:rsidR="00030C44" w:rsidTr="00030C44">
        <w:trPr>
          <w:trHeight w:val="240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Opis przedmiotów zamówionych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Ilość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Jedno-stka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Cenaw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zł.</w:t>
            </w: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netto</w:t>
            </w: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%</w:t>
            </w: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brutto</w:t>
            </w: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Ananasy puszka 565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Barszcz czerwony butelka 0,3l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Baton różne rodzaje typu: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MilkyWay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Princessa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Ikar, Lion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Brzoskwinie puszka 820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Budyń 64g 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Chrzan tarty 320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Ciecierzyca surowa opakowanie ok. 400g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Cukier kryształ opakowanie 1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Cukier puder opakowanie ok. 0,5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Cukier wanilinowy 16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Czekolada Wedel, Goplana, Milka różne smaki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Czosnek granulowany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Ćwikła słoik ok. 300g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Dżem opakowanie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Dżem różne smaki słoik ok. 300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Dżem truskawkowy,  słoik                  ok. 300 g -1000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Fasola Czerwona puszka 380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Galaretka owocowa różne smaki 75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Gałka muszkatołowa 10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Groch łupany, łuskany,             połówki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Groszek konserwowy 400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Groszek ptysiowy opakowanie ok. 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Herbata  ekspresowa – owocowa   i czarna pakowana pojedynczo  w hermetycznych kopertach typu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Lipton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Classic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Variety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180 saszetek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Herbata ekspresowa różne smaki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Lipton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Dilmah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piramidki 20 saszetek   w opakowaniu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Herbata ekspresowa Nasza -  różne smaki  50 torebek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Herbata granulowana (owocowa rozpuszczalna) -  różne smaki  ,opakowanie ok. 300g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Lipton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expresowa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opakowanie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Herbatniki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petitki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Kakao Granulowane ok. 300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Kakao sypkie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DecoMorreno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lub równoważne 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gryczana biała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jaglana opakowanie 500g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jęczmienna Pęczak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jęczmienna średnia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jęczmienna średnia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kukurydziana opakowanie   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manna  opakowanie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manna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Kawa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naturalna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200 g Nescafe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Clasik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lang w:val="de-DE"/>
              </w:rPr>
              <w:t>3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Kawa naturalna Panama,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Pedros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250 g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Kawa rozpuszczalna Inka  w kartoniku 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Kawa ziarnista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Arabica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100%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Ketchup 450 g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Roleski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lub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Kisiel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58g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różne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smaki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Kisiel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błyskawiczny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opakowanie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30g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różne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smaki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Koncentrat pomidorowy      ok.1000 g Łowicz,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Dawtona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RPr="0032615C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Koncentrat pomidorowy 190 g Łowicz,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Dawtona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32615C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32615C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32615C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Krem czekoladowy opakowanie ok. 400g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Kukurydza konserwowa 425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Kwasek cytrynowy 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Liść laurowy 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Łosoś plastry 100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Majeranek 5g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Majonez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Roleski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280 g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Majonez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Roleski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835 g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Makaron  wszystkie rodzaje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durum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100%) od 0.5 kg-5 kg np. muszelka, drobna i duża, świderek, łazanka, nitka cienka i gruba, zacierka, wstążka, lane kluski, rurki, razowy (razowy rurka, nitka)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Makaron bezglutenowy, nie zawierający glutenu opakowanie          ok. 250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Mąka pszenna typ 500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Mąka ziemniaczana  opakowanie    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Miód pszczeli ok. 25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Mleko w kartonie 2%, opakowanie 1l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Musztarda francuska  ok. 180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Musztarda stołowa wyciskana w plastikowej butelce  ok. 400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Coca Cola 0,5 l plastik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owocowy różne smaki                        w plastikowym opakowaniu                         z dozownikiem typu Kubuś Play       400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owocowy różne smaki 0,3 l typu Tarczyn, Pińczów, Milejów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Tymbark różne smaki</w:t>
            </w:r>
          </w:p>
          <w:p w:rsidR="00030C44" w:rsidRDefault="00030C44" w:rsidP="00030C44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0,3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Ocet 0,5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Ocet balsamiczny ok. 250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Ogórki konserwowe FRUCTUS     870 g  lub równoważne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Olej uniwersalny 1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Olej uniwersalny 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Oliwki czarne bez pestek opakowanie ok. 340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Oliwki zielone bez pestek opakowanie ok. 340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Oranżada 0,33 l różne smaki                        w szklanych butelkach na wymianę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Orzechy włoskie łuskane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Paluszki o różnym smaku (solone z sezamem, makiem itp. 70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Papryka konserwowa ok. 900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Papryka słodka 20 g przyprawa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Paszteciki drobiowe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Paszteciki drobiowe 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Pesto zielone 200g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Pieczarki marynowane słoik            ok. 330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Pieprz  cytrynowy opakowanie 20g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Pieprz  naturalny mielony opakowanie   1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Płatki jęczmienne błyskawiczne opakowanie ok.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Płatki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Nestle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Cornflakes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bezglutenowe, nie zawierające glutenu 250g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Płatki owsiane błyskawiczne opakowanie ok. 500g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Płatki typu: kulki zbożowe  o różnych smakach opakowanie  250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Pomidory suszone słoik             ok. 250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177199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Pomidory w puszcze opakowanie ok. 400g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177199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="00030C44">
              <w:rPr>
                <w:rFonts w:ascii="Times New Roman" w:eastAsia="Times New Roman" w:hAnsi="Times New Roman" w:cs="Times New Roman"/>
                <w:color w:val="000000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Bazylia 8g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Curry 20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bigosu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flaków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gulaszu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kurczaka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do mięsa typu: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Knorr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ryb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ziemniaków 25g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Estragon opakowanie ok. 10g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kebab-gyros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Kucharek 1 kg         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Kurkuma opakowanie    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Oregano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Winiary w płynie 1 litr            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37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Rodzynki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Rosół z drobiu kostki 120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Rozmaryn opakowanie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Ryż opakowanie 1000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Ryż opakowanie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Ryż brązowy opakowanie 1000g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Ryż w saszetkach opakowanie    4x100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Seler konserwowy słoik ok.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Słonecznik łuskany  opakowanie 90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P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030C44">
              <w:rPr>
                <w:rFonts w:ascii="Times New Roman" w:eastAsia="Times New Roman" w:hAnsi="Times New Roman" w:cs="Times New Roman"/>
                <w:color w:val="000000"/>
              </w:rPr>
              <w:t>Sok – syrop 420 ml. Owocowa Spiżarnia lub równoważny - 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Sok owocowy typu Kubuś 0,33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Sok pomidorowy 0,3-0,4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Sok w kartonie 1litr Tymbark, Hortex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1000 wysp  950ml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Sos, krem balsamiczny, opakowanie ok.  250ml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czosnkowy 950ml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grzybowy opakowanie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koperkowo-ziołowy 9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Sos koperkowy, ogrodowy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Knorr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0,7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pieczeniowy ciemny 30 g Winiary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Sól jodowana  potasowa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Susz owocowy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Śliwki suszone opakowanie 100g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Tortilla opakowanie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25 cm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Tuńczyk w kawałkach 170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Wafle ryżowe ok.  100-130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Pr="00731F07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gazowana  0,5 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gazowana 1,5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niegazowana 0,5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niegazowana 1,51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Pr="00731F07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lekko gazowana  0,5 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lekko gazowana 1,5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Ziele angielskie 15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Żelatyna spożywcza opakowanie     ok. 50 g (na 1,5l rosołu)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Żurawina do mięs słoik ok. 800g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177199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="00030C44">
              <w:rPr>
                <w:rFonts w:ascii="Times New Roman" w:eastAsia="Times New Roman" w:hAnsi="Times New Roman" w:cs="Times New Roman"/>
                <w:color w:val="000000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731F07" w:rsidRDefault="00030C44" w:rsidP="00030C44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Żurawina suszona opakowanie 100g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177199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="00030C44">
              <w:rPr>
                <w:rFonts w:ascii="Times New Roman" w:eastAsia="Times New Roman" w:hAnsi="Times New Roman" w:cs="Times New Roman"/>
                <w:color w:val="000000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Pr="00030C44" w:rsidRDefault="00030C44" w:rsidP="00030C44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30C44" w:rsidTr="00030C44">
        <w:trPr>
          <w:trHeight w:val="255"/>
          <w:tblCellSpacing w:w="0" w:type="dxa"/>
        </w:trPr>
        <w:tc>
          <w:tcPr>
            <w:tcW w:w="2197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after="0"/>
              <w:rPr>
                <w:rFonts w:cs="Times New Roman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after="0"/>
              <w:rPr>
                <w:rFonts w:cs="Times New Roman"/>
              </w:rPr>
            </w:pP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after="0"/>
              <w:rPr>
                <w:rFonts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after="0"/>
              <w:rPr>
                <w:rFonts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030C44" w:rsidRDefault="00030C44" w:rsidP="00030C4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30C44" w:rsidRDefault="00030C44" w:rsidP="00030C44">
      <w:pPr>
        <w:pStyle w:val="NormalnyWeb"/>
        <w:spacing w:before="0" w:beforeAutospacing="0" w:after="0"/>
        <w:rPr>
          <w:b/>
          <w:bCs/>
          <w:color w:val="000000"/>
        </w:rPr>
      </w:pPr>
    </w:p>
    <w:p w:rsidR="00030C44" w:rsidRDefault="00030C44" w:rsidP="00030C44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Wartość Netto : </w:t>
      </w:r>
    </w:p>
    <w:p w:rsidR="00030C44" w:rsidRDefault="00030C44" w:rsidP="00030C44">
      <w:pPr>
        <w:pStyle w:val="NormalnyWeb"/>
        <w:spacing w:before="0" w:beforeAutospacing="0" w:after="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Vat</w:t>
      </w:r>
      <w:proofErr w:type="spellEnd"/>
      <w:r>
        <w:rPr>
          <w:b/>
          <w:bCs/>
          <w:color w:val="000000"/>
        </w:rPr>
        <w:t xml:space="preserve"> : </w:t>
      </w:r>
    </w:p>
    <w:p w:rsidR="00030C44" w:rsidRDefault="00030C44" w:rsidP="00030C44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Wartość Brutto 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030C44" w:rsidRDefault="00030C44" w:rsidP="00030C44">
      <w:pPr>
        <w:pStyle w:val="NormalnyWeb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030C44" w:rsidRPr="003F0E71" w:rsidRDefault="00030C44" w:rsidP="00030C44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F0E71">
        <w:rPr>
          <w:rFonts w:ascii="Times New Roman" w:hAnsi="Times New Roman" w:cs="Times New Roman"/>
          <w:bCs/>
          <w:color w:val="000000"/>
          <w:sz w:val="24"/>
          <w:szCs w:val="24"/>
        </w:rPr>
        <w:t>Podpis upoważnionego przedstawiciela</w:t>
      </w:r>
      <w:r w:rsidRPr="003F0E71">
        <w:rPr>
          <w:rFonts w:ascii="Times New Roman" w:hAnsi="Times New Roman" w:cs="Times New Roman"/>
          <w:sz w:val="24"/>
          <w:szCs w:val="24"/>
        </w:rPr>
        <w:tab/>
      </w:r>
      <w:r w:rsidRPr="003F0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030C44" w:rsidRDefault="00030C44"/>
    <w:sectPr w:rsidR="00030C44" w:rsidSect="00030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>
    <w:nsid w:val="0EB317B6"/>
    <w:multiLevelType w:val="hybridMultilevel"/>
    <w:tmpl w:val="BA281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26581"/>
    <w:multiLevelType w:val="hybridMultilevel"/>
    <w:tmpl w:val="1D92E05E"/>
    <w:name w:val="WW8Num13"/>
    <w:lvl w:ilvl="0" w:tplc="8DA2F5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A13673"/>
    <w:multiLevelType w:val="hybridMultilevel"/>
    <w:tmpl w:val="310C147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F2D1F60"/>
    <w:multiLevelType w:val="hybridMultilevel"/>
    <w:tmpl w:val="D580082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51F21B4"/>
    <w:multiLevelType w:val="hybridMultilevel"/>
    <w:tmpl w:val="E0D61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B1EEE"/>
    <w:multiLevelType w:val="hybridMultilevel"/>
    <w:tmpl w:val="A154B64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592681F"/>
    <w:multiLevelType w:val="hybridMultilevel"/>
    <w:tmpl w:val="435C8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D04864"/>
    <w:multiLevelType w:val="hybridMultilevel"/>
    <w:tmpl w:val="6394BB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67657B2"/>
    <w:multiLevelType w:val="hybridMultilevel"/>
    <w:tmpl w:val="7A129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76D5A"/>
    <w:multiLevelType w:val="hybridMultilevel"/>
    <w:tmpl w:val="537C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4"/>
  </w:num>
  <w:num w:numId="15">
    <w:abstractNumId w:val="17"/>
  </w:num>
  <w:num w:numId="16">
    <w:abstractNumId w:val="15"/>
  </w:num>
  <w:num w:numId="17">
    <w:abstractNumId w:val="19"/>
  </w:num>
  <w:num w:numId="18">
    <w:abstractNumId w:val="12"/>
  </w:num>
  <w:num w:numId="19">
    <w:abstractNumId w:val="18"/>
  </w:num>
  <w:num w:numId="20">
    <w:abstractNumId w:val="20"/>
  </w:num>
  <w:num w:numId="21">
    <w:abstractNumId w:val="21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30C44"/>
    <w:rsid w:val="00030C44"/>
    <w:rsid w:val="00177199"/>
    <w:rsid w:val="003B667E"/>
    <w:rsid w:val="003F0E71"/>
    <w:rsid w:val="004F1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30C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0C44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30C44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030C44"/>
  </w:style>
  <w:style w:type="paragraph" w:styleId="Tekstdymka">
    <w:name w:val="Balloon Text"/>
    <w:basedOn w:val="Normalny"/>
    <w:link w:val="TekstdymkaZnak1"/>
    <w:uiPriority w:val="99"/>
    <w:semiHidden/>
    <w:unhideWhenUsed/>
    <w:rsid w:val="0003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C44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30C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30C44"/>
    <w:pPr>
      <w:ind w:left="720"/>
      <w:contextualSpacing/>
    </w:pPr>
  </w:style>
  <w:style w:type="paragraph" w:customStyle="1" w:styleId="Tekstpodstawowy21">
    <w:name w:val="Tekst podstawowy 21"/>
    <w:basedOn w:val="Normalny"/>
    <w:uiPriority w:val="99"/>
    <w:rsid w:val="00030C4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  <w:lang w:eastAsia="ar-SA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30C44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30C4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link w:val="Zagicieodgryformularza"/>
    <w:uiPriority w:val="99"/>
    <w:semiHidden/>
    <w:rsid w:val="00030C44"/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30C44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30C4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link w:val="Zagicieoddouformularza"/>
    <w:uiPriority w:val="99"/>
    <w:semiHidden/>
    <w:rsid w:val="00030C44"/>
    <w:rPr>
      <w:rFonts w:ascii="Arial" w:hAnsi="Arial" w:cs="Arial"/>
      <w:vanish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30C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2024-06-12T08:13:00Z</dcterms:created>
  <dcterms:modified xsi:type="dcterms:W3CDTF">2024-06-12T08:26:00Z</dcterms:modified>
</cp:coreProperties>
</file>